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005B72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005B72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="00005B72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005B72">
              <w:rPr>
                <w:rFonts w:ascii="Liberation Serif" w:hAnsi="Liberation Serif"/>
                <w:sz w:val="24"/>
                <w:szCs w:val="24"/>
                <w:u w:val="single"/>
              </w:rPr>
              <w:t>485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proofErr w:type="gramStart"/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</w:t>
            </w:r>
            <w:proofErr w:type="gramEnd"/>
            <w:r w:rsidR="00A73011">
              <w:rPr>
                <w:rFonts w:ascii="Liberation Serif" w:hAnsi="Liberation Serif"/>
                <w:sz w:val="24"/>
                <w:szCs w:val="24"/>
              </w:rPr>
              <w:t xml:space="preserve">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414A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7681C">
              <w:rPr>
                <w:rFonts w:ascii="Liberation Serif" w:hAnsi="Liberation Serif"/>
                <w:sz w:val="24"/>
                <w:szCs w:val="24"/>
              </w:rPr>
              <w:t>д. Шилова, тер. Шиловский д/о, д.1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872CCF">
        <w:rPr>
          <w:rFonts w:ascii="Liberation Serif" w:hAnsi="Liberation Serif"/>
        </w:rPr>
        <w:t xml:space="preserve">  домом</w:t>
      </w:r>
      <w:r w:rsidR="003E3F70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A7681C">
        <w:rPr>
          <w:rFonts w:ascii="Liberation Serif" w:hAnsi="Liberation Serif"/>
        </w:rPr>
        <w:t>д. Шилова, тер. Шиловский д/о, д.1</w:t>
      </w:r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Default="00A7681C" w:rsidP="00F30884">
      <w:pPr>
        <w:rPr>
          <w:rFonts w:ascii="Liberation Serif" w:hAnsi="Liberation Serif"/>
        </w:rPr>
      </w:pPr>
    </w:p>
    <w:p w:rsidR="00A7681C" w:rsidRPr="00B759A3" w:rsidRDefault="00A7681C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A7681C" w:rsidRDefault="00A7681C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872CCF" w:rsidRDefault="00872CCF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777923" w:rsidRPr="00285CDE">
        <w:rPr>
          <w:rFonts w:ascii="Liberation Serif" w:hAnsi="Liberation Serif"/>
        </w:rPr>
        <w:t xml:space="preserve"> по адресу: </w:t>
      </w:r>
      <w:r w:rsidR="00777923" w:rsidRPr="00285CDE">
        <w:rPr>
          <w:rFonts w:ascii="Liberation Serif" w:hAnsi="Liberation Serif"/>
          <w:bCs/>
        </w:rPr>
        <w:t>Свердло</w:t>
      </w:r>
      <w:r w:rsidR="00872CCF">
        <w:rPr>
          <w:rFonts w:ascii="Liberation Serif" w:hAnsi="Liberation Serif"/>
          <w:bCs/>
        </w:rPr>
        <w:t>вская область, Каменский район,</w:t>
      </w:r>
      <w:r w:rsidR="005B577B">
        <w:rPr>
          <w:rFonts w:ascii="Liberation Serif" w:hAnsi="Liberation Serif"/>
        </w:rPr>
        <w:t xml:space="preserve"> </w:t>
      </w:r>
      <w:r w:rsidR="00A7681C">
        <w:rPr>
          <w:rFonts w:ascii="Liberation Serif" w:hAnsi="Liberation Serif"/>
        </w:rPr>
        <w:t>д. Шилова, тер. Шиловский д/о, д.1.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A73011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C302CB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расположенными</w:t>
      </w:r>
      <w:proofErr w:type="gramEnd"/>
      <w:r w:rsidR="00A73011">
        <w:rPr>
          <w:rFonts w:ascii="Liberation Serif" w:hAnsi="Liberation Serif"/>
        </w:rPr>
        <w:t xml:space="preserve"> по адресам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Default="00A73011" w:rsidP="00872CCF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5B577B" w:rsidRPr="005B577B">
        <w:rPr>
          <w:rFonts w:ascii="Liberation Serif" w:hAnsi="Liberation Serif"/>
        </w:rPr>
        <w:t xml:space="preserve"> </w:t>
      </w:r>
      <w:r w:rsidR="00872CCF">
        <w:rPr>
          <w:rFonts w:ascii="Liberation Serif" w:hAnsi="Liberation Serif"/>
        </w:rPr>
        <w:t xml:space="preserve"> </w:t>
      </w:r>
    </w:p>
    <w:p w:rsidR="005B577B" w:rsidRPr="00B759A3" w:rsidRDefault="005B577B" w:rsidP="00872CCF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</w:t>
      </w:r>
      <w:r w:rsidR="00A7681C">
        <w:rPr>
          <w:rFonts w:ascii="Liberation Serif" w:hAnsi="Liberation Serif"/>
        </w:rPr>
        <w:t>Д. Шилова, тер. Шиловский д/о, д.1</w:t>
      </w:r>
    </w:p>
    <w:p w:rsidR="00A73011" w:rsidRPr="00A73011" w:rsidRDefault="00A73011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A73011" w:rsidRPr="00C302CB" w:rsidRDefault="006938B0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</w:p>
    <w:p w:rsidR="005E1621" w:rsidRPr="004F513C" w:rsidRDefault="00A7301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lastRenderedPageBreak/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9C278F" w:rsidRDefault="00A7681C" w:rsidP="009C278F">
      <w:r>
        <w:t xml:space="preserve"> </w:t>
      </w:r>
    </w:p>
    <w:p w:rsidR="00A7681C" w:rsidRPr="00CD06BC" w:rsidRDefault="00A7681C" w:rsidP="00A7681C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A7681C" w:rsidRPr="00CD06BC" w:rsidRDefault="00A7681C" w:rsidP="00A7681C">
      <w:pPr>
        <w:pStyle w:val="ConsPlusNonformat0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A7681C" w:rsidRPr="004F513C" w:rsidRDefault="00A7681C" w:rsidP="00A7681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A7681C" w:rsidRPr="00CD06BC" w:rsidRDefault="00A7681C" w:rsidP="00A7681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A7681C" w:rsidRPr="004F513C" w:rsidRDefault="00A7681C" w:rsidP="00A7681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A7681C" w:rsidRPr="00CD06BC" w:rsidRDefault="00FC2328" w:rsidP="00FC232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A7681C" w:rsidRPr="00CD06BC" w:rsidRDefault="00A7681C" w:rsidP="00A7681C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A7681C" w:rsidRPr="00CD06BC" w:rsidRDefault="00A7681C" w:rsidP="00A7681C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A7681C" w:rsidRPr="00CD06BC" w:rsidRDefault="00A7681C" w:rsidP="00A7681C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A7681C" w:rsidRPr="00CD06BC" w:rsidRDefault="00A7681C" w:rsidP="00A7681C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A7681C" w:rsidRPr="00CD06BC" w:rsidRDefault="00A7681C" w:rsidP="00A7681C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A7681C" w:rsidRPr="00CD06BC" w:rsidRDefault="00A7681C" w:rsidP="00A7681C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A7681C" w:rsidRPr="007B71AB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8F3283">
        <w:rPr>
          <w:rFonts w:ascii="Liberation Serif" w:hAnsi="Liberation Serif"/>
          <w:sz w:val="24"/>
          <w:szCs w:val="24"/>
        </w:rPr>
        <w:t>д. Шилова, тер. Шиловский д/о, д. 1</w:t>
      </w:r>
    </w:p>
    <w:p w:rsidR="00A7681C" w:rsidRPr="005A5AE1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66:12:0000000:531</w:t>
      </w:r>
    </w:p>
    <w:p w:rsidR="00A7681C" w:rsidRPr="00CA3008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1962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A7681C" w:rsidRPr="00FC7493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8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A7681C" w:rsidRPr="00FC7493" w:rsidRDefault="00A7681C" w:rsidP="00A7681C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A7681C" w:rsidRPr="00CD06BC" w:rsidRDefault="00A7681C" w:rsidP="00A7681C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A7681C" w:rsidRPr="00CD06BC" w:rsidRDefault="00A7681C" w:rsidP="00A7681C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A7681C" w:rsidRPr="00E16A92" w:rsidRDefault="00A7681C" w:rsidP="00A7681C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0D5C9E">
        <w:rPr>
          <w:rFonts w:ascii="Liberation Serif" w:hAnsi="Liberation Serif" w:cs="Times New Roman"/>
          <w:sz w:val="24"/>
          <w:szCs w:val="24"/>
        </w:rPr>
        <w:t>379,8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A7681C" w:rsidRPr="00CD06BC" w:rsidRDefault="00A7681C" w:rsidP="00A7681C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379,8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A7681C" w:rsidRPr="00CD06BC" w:rsidRDefault="00A7681C" w:rsidP="00A7681C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A7681C" w:rsidRPr="00CD06BC" w:rsidRDefault="00A7681C" w:rsidP="00A7681C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A7681C" w:rsidRPr="00CD06BC" w:rsidRDefault="00A7681C" w:rsidP="00A7681C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A7681C" w:rsidRPr="00074CCF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7681C" w:rsidRPr="00E16A92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7681C" w:rsidRPr="00CD06BC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A7681C" w:rsidRPr="00FB74A8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A7681C" w:rsidRPr="00CA3008" w:rsidRDefault="00A7681C" w:rsidP="00A7681C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A7681C" w:rsidRPr="00A24D33" w:rsidRDefault="00A7681C" w:rsidP="00A7681C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A7681C" w:rsidRPr="00A24D33" w:rsidTr="00295590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7681C" w:rsidRPr="00A24D33" w:rsidTr="00295590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бутовый камень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A7681C" w:rsidRPr="00A24D33" w:rsidTr="00295590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деревянные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7681C" w:rsidRPr="00A24D33" w:rsidTr="00295590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A7681C" w:rsidRPr="00A24D33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деревянные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7681C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A7681C" w:rsidRPr="00A24D33" w:rsidTr="00295590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двускатная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A7681C" w:rsidRPr="00A24D33" w:rsidTr="00295590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шлакобетонный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A7681C" w:rsidRPr="00A24D33" w:rsidTr="00295590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44089" w:rsidRDefault="00A7681C" w:rsidP="00295590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44089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7681C" w:rsidRPr="00A24D33" w:rsidTr="00295590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81C" w:rsidRPr="00A24D33" w:rsidRDefault="00A7681C" w:rsidP="00295590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A7681C" w:rsidRDefault="00A7681C" w:rsidP="00A7681C">
      <w:pPr>
        <w:jc w:val="both"/>
        <w:rPr>
          <w:rFonts w:ascii="Liberation Serif" w:hAnsi="Liberation Serif"/>
        </w:rPr>
      </w:pPr>
    </w:p>
    <w:p w:rsidR="00A7681C" w:rsidRPr="00E416AC" w:rsidRDefault="00FC2328" w:rsidP="00A7681C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A7681C" w:rsidRDefault="00A7681C" w:rsidP="00A7681C">
      <w:pPr>
        <w:pStyle w:val="HTML"/>
        <w:rPr>
          <w:rFonts w:ascii="Liberation Serif" w:hAnsi="Liberation Serif"/>
          <w:sz w:val="24"/>
          <w:szCs w:val="24"/>
        </w:rPr>
      </w:pPr>
    </w:p>
    <w:p w:rsidR="00A7681C" w:rsidRDefault="00A7681C" w:rsidP="00A7681C"/>
    <w:p w:rsidR="00A7681C" w:rsidRDefault="00A7681C" w:rsidP="009C278F"/>
    <w:p w:rsidR="001656C6" w:rsidRPr="00CD06BC" w:rsidRDefault="001656C6" w:rsidP="00E4470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Pr="00CD06BC" w:rsidRDefault="001656C6" w:rsidP="00E4470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FC2328">
        <w:rPr>
          <w:rFonts w:ascii="Liberation Serif" w:hAnsi="Liberation Serif"/>
        </w:rPr>
        <w:t xml:space="preserve">  домом</w:t>
      </w:r>
    </w:p>
    <w:p w:rsidR="001656C6" w:rsidRDefault="00FC2328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</w:t>
      </w:r>
      <w:proofErr w:type="gramStart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домах</w:t>
      </w:r>
      <w:proofErr w:type="gramEnd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, являющихся объектами конкурса по адресам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024309">
        <w:rPr>
          <w:rFonts w:ascii="Liberation Serif" w:hAnsi="Liberation Serif"/>
        </w:rPr>
        <w:t xml:space="preserve"> </w:t>
      </w:r>
      <w:r w:rsidR="00A7681C">
        <w:rPr>
          <w:rFonts w:ascii="Liberation Serif" w:hAnsi="Liberation Serif"/>
        </w:rPr>
        <w:t>д. Шилова, тер. Шиловский д/о, д.1.</w:t>
      </w: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FC2328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3.1.2. Оказывать услуги по содержанию и выполнять работы по ремонту общего имущества в многоквартирном доме. В случае оказания услуг и выполнения работ </w:t>
      </w:r>
      <w:r w:rsidRPr="000175F2">
        <w:rPr>
          <w:rFonts w:ascii="Liberation Serif" w:hAnsi="Liberation Serif"/>
        </w:rPr>
        <w:lastRenderedPageBreak/>
        <w:t>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</w:t>
      </w:r>
      <w:r w:rsidRPr="000175F2">
        <w:rPr>
          <w:rFonts w:ascii="Liberation Serif" w:hAnsi="Liberation Serif"/>
        </w:rPr>
        <w:lastRenderedPageBreak/>
        <w:t>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EE4" w:rsidRDefault="009E0EE4" w:rsidP="00A24D33">
      <w:r>
        <w:separator/>
      </w:r>
    </w:p>
  </w:endnote>
  <w:endnote w:type="continuationSeparator" w:id="0">
    <w:p w:rsidR="009E0EE4" w:rsidRDefault="009E0EE4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EE4" w:rsidRDefault="009E0EE4" w:rsidP="00A24D33">
      <w:r>
        <w:separator/>
      </w:r>
    </w:p>
  </w:footnote>
  <w:footnote w:type="continuationSeparator" w:id="0">
    <w:p w:rsidR="009E0EE4" w:rsidRDefault="009E0EE4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05B72"/>
    <w:rsid w:val="00011801"/>
    <w:rsid w:val="00013BBA"/>
    <w:rsid w:val="000175F2"/>
    <w:rsid w:val="00024309"/>
    <w:rsid w:val="000448B8"/>
    <w:rsid w:val="00056DC3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2CCF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0EE4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7681C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B4EEE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232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8EA94-F399-4849-923B-B26B08EC1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4806</TotalTime>
  <Pages>24</Pages>
  <Words>11021</Words>
  <Characters>62820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137</cp:revision>
  <cp:lastPrinted>2024-03-14T07:17:00Z</cp:lastPrinted>
  <dcterms:created xsi:type="dcterms:W3CDTF">2019-03-13T06:21:00Z</dcterms:created>
  <dcterms:modified xsi:type="dcterms:W3CDTF">2024-03-18T05:54:00Z</dcterms:modified>
</cp:coreProperties>
</file>